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F5" w:rsidRPr="00946630" w:rsidRDefault="00735EF5" w:rsidP="00946630">
      <w:pPr>
        <w:jc w:val="right"/>
        <w:rPr>
          <w:i/>
        </w:rPr>
      </w:pPr>
      <w:r w:rsidRPr="00946630">
        <w:rPr>
          <w:i/>
        </w:rPr>
        <w:t xml:space="preserve">Załącznik Nr </w:t>
      </w:r>
      <w:r w:rsidR="005D3151">
        <w:rPr>
          <w:i/>
        </w:rPr>
        <w:t>6</w:t>
      </w:r>
      <w:r w:rsidR="00C41E85">
        <w:rPr>
          <w:i/>
        </w:rPr>
        <w:t xml:space="preserve"> </w:t>
      </w:r>
      <w:r w:rsidRPr="00946630">
        <w:rPr>
          <w:i/>
        </w:rPr>
        <w:t>do OPZ</w:t>
      </w:r>
      <w:bookmarkStart w:id="0" w:name="_GoBack"/>
      <w:bookmarkEnd w:id="0"/>
    </w:p>
    <w:p w:rsidR="00735EF5" w:rsidRDefault="00735EF5" w:rsidP="00741BAA">
      <w:pPr>
        <w:jc w:val="center"/>
        <w:rPr>
          <w:b/>
        </w:rPr>
      </w:pPr>
      <w:r w:rsidRPr="00741BAA">
        <w:rPr>
          <w:b/>
        </w:rPr>
        <w:t>Protokół</w:t>
      </w:r>
    </w:p>
    <w:p w:rsidR="00735EF5" w:rsidRDefault="00735EF5" w:rsidP="00AF3F38">
      <w:pPr>
        <w:spacing w:after="480"/>
        <w:jc w:val="center"/>
        <w:rPr>
          <w:b/>
        </w:rPr>
      </w:pPr>
      <w:r>
        <w:rPr>
          <w:b/>
        </w:rPr>
        <w:t xml:space="preserve">czynności i ustaleń dotyczących gruntów, </w:t>
      </w:r>
      <w:r w:rsidRPr="00462121">
        <w:rPr>
          <w:b/>
        </w:rPr>
        <w:t xml:space="preserve">dla których ze względu na brak księgi wieczystej, </w:t>
      </w:r>
      <w:r>
        <w:rPr>
          <w:b/>
        </w:rPr>
        <w:br/>
      </w:r>
      <w:r w:rsidRPr="00462121">
        <w:rPr>
          <w:b/>
        </w:rPr>
        <w:t>zbioru dokumentów albo innych dokumentów nie</w:t>
      </w:r>
      <w:r>
        <w:rPr>
          <w:b/>
        </w:rPr>
        <w:t xml:space="preserve"> można ustalić ich właściciela.  </w:t>
      </w:r>
    </w:p>
    <w:p w:rsidR="00735EF5" w:rsidRDefault="00735EF5" w:rsidP="00462121">
      <w:pPr>
        <w:pStyle w:val="Akapitzlist"/>
        <w:numPr>
          <w:ilvl w:val="0"/>
          <w:numId w:val="1"/>
        </w:numPr>
        <w:jc w:val="both"/>
      </w:pPr>
      <w:r>
        <w:t xml:space="preserve">Miejsce położenia i oznaczenie gruntów, których dotyczą czynności opisane w protokole: </w:t>
      </w:r>
    </w:p>
    <w:p w:rsidR="00735EF5" w:rsidRDefault="00735EF5" w:rsidP="003F737D">
      <w:pPr>
        <w:spacing w:after="120"/>
        <w:ind w:left="709"/>
        <w:jc w:val="both"/>
      </w:pPr>
      <w:r>
        <w:t xml:space="preserve">województwo </w:t>
      </w:r>
      <w:r w:rsidR="00C41E85">
        <w:rPr>
          <w:b/>
        </w:rPr>
        <w:t>PODLASKIE,</w:t>
      </w:r>
      <w:r>
        <w:t xml:space="preserve"> powiat  </w:t>
      </w:r>
      <w:r w:rsidR="00C41E85">
        <w:rPr>
          <w:b/>
        </w:rPr>
        <w:t>SOKÓLSKI,</w:t>
      </w:r>
      <w:r>
        <w:t xml:space="preserve"> </w:t>
      </w:r>
    </w:p>
    <w:p w:rsidR="00735EF5" w:rsidRDefault="00735EF5" w:rsidP="00171398">
      <w:pPr>
        <w:ind w:left="709"/>
        <w:jc w:val="both"/>
      </w:pPr>
      <w:r>
        <w:t>jednostka ewidencyjna</w:t>
      </w:r>
      <w:r w:rsidR="004E0804">
        <w:t>………………………………….</w:t>
      </w:r>
      <w:r>
        <w:t xml:space="preserve">, obręb ewidencyjny </w:t>
      </w:r>
      <w:r w:rsidR="00C41E85" w:rsidRPr="00C41E85">
        <w:rPr>
          <w:b/>
          <w:i/>
        </w:rPr>
        <w:t>……………………………..</w:t>
      </w:r>
      <w:r w:rsidRPr="00C41E85">
        <w:rPr>
          <w:b/>
          <w:i/>
        </w:rPr>
        <w:t>,</w:t>
      </w:r>
      <w:r w:rsidRPr="00C41E85">
        <w:t xml:space="preserve"> </w:t>
      </w:r>
      <w:r>
        <w:t>działki ewidencyjne …………………………………………………………………..</w:t>
      </w:r>
    </w:p>
    <w:p w:rsidR="00735EF5" w:rsidRDefault="00735EF5" w:rsidP="000F3643">
      <w:pPr>
        <w:pStyle w:val="Akapitzlist"/>
        <w:numPr>
          <w:ilvl w:val="0"/>
          <w:numId w:val="1"/>
        </w:numPr>
        <w:spacing w:before="120" w:line="360" w:lineRule="auto"/>
        <w:ind w:left="714" w:hanging="357"/>
        <w:contextualSpacing w:val="0"/>
        <w:jc w:val="both"/>
      </w:pPr>
      <w:r>
        <w:t xml:space="preserve">Analiza dokumentacji  państwowego zasobu geodezyjnego i kartograficznego zgromadzonej w Starostwie Powiatowym </w:t>
      </w:r>
      <w:r w:rsidRPr="00F469FC">
        <w:rPr>
          <w:b/>
        </w:rPr>
        <w:t xml:space="preserve">w </w:t>
      </w:r>
      <w:r w:rsidR="00C41E85">
        <w:rPr>
          <w:b/>
        </w:rPr>
        <w:t>SOKÓŁCE</w:t>
      </w:r>
      <w:r>
        <w:t xml:space="preserve">,  wpisów w księgach wieczystych oraz zbioru dokumentów prowadzonego w Sądzie Rejonowym w </w:t>
      </w:r>
      <w:r w:rsidR="00C41E85">
        <w:rPr>
          <w:b/>
        </w:rPr>
        <w:t>SOKÓŁCE</w:t>
      </w:r>
      <w:r>
        <w:t xml:space="preserve"> przeprowadzona w okresie od ……………………………… do ………………….. wykazała, że dla gruntów, o których mowa w ust. 1, nie jest prowadzona księga wieczysta, a także brak jest innych dokumentów umożliwiających ustalenie ich właściciela.  </w:t>
      </w:r>
    </w:p>
    <w:p w:rsidR="00735EF5" w:rsidRDefault="00735EF5" w:rsidP="000F3643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 wyniku oględzin, przeprowadzonych w dniu ………………………..,  oraz informacji   uzyskanych od …………………………………………………………………………………………………………………… ustalono, że: </w:t>
      </w:r>
    </w:p>
    <w:p w:rsidR="00735EF5" w:rsidRDefault="00735EF5" w:rsidP="000F3643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</w:pPr>
      <w:r>
        <w:t>grunty, o których mowa w ust. 1, są użytkowane jako  ………………………………………………………</w:t>
      </w:r>
    </w:p>
    <w:p w:rsidR="00735EF5" w:rsidRDefault="00735EF5" w:rsidP="000F3643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</w:pPr>
      <w:r>
        <w:t xml:space="preserve">na gruntach, o których mowa w ust. 1, znajdują się budynki: ………………………………………, budowle………………………………………….., urządzenia ……………………………………………………………  </w:t>
      </w:r>
    </w:p>
    <w:p w:rsidR="00735EF5" w:rsidRDefault="00735EF5" w:rsidP="000F3643">
      <w:pPr>
        <w:pStyle w:val="Akapitzlist"/>
        <w:numPr>
          <w:ilvl w:val="0"/>
          <w:numId w:val="3"/>
        </w:numPr>
        <w:spacing w:after="0" w:line="360" w:lineRule="auto"/>
        <w:ind w:left="993" w:hanging="284"/>
        <w:jc w:val="both"/>
      </w:pPr>
      <w:r>
        <w:t xml:space="preserve">gruntami, o których mowa w ust. 1,  włada ……………………………………………………………………… </w:t>
      </w:r>
    </w:p>
    <w:p w:rsidR="00735EF5" w:rsidRPr="00EF28A5" w:rsidRDefault="00735EF5" w:rsidP="000F3643">
      <w:pPr>
        <w:spacing w:after="120" w:line="360" w:lineRule="auto"/>
        <w:ind w:left="992"/>
        <w:jc w:val="both"/>
        <w:rPr>
          <w:vertAlign w:val="superscript"/>
        </w:rPr>
      </w:pPr>
      <w:r>
        <w:t>…………………………………………………………………………………………………………………………………………</w:t>
      </w:r>
      <w:r>
        <w:rPr>
          <w:rStyle w:val="Odwoanieprzypisudolnego"/>
        </w:rPr>
        <w:footnoteReference w:id="1"/>
      </w:r>
      <w:r>
        <w:rPr>
          <w:vertAlign w:val="superscript"/>
        </w:rPr>
        <w:t>)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0" w:line="360" w:lineRule="auto"/>
        <w:ind w:left="714" w:hanging="357"/>
        <w:contextualSpacing w:val="0"/>
        <w:jc w:val="both"/>
      </w:pPr>
      <w:r>
        <w:t xml:space="preserve">W sprawie okoliczności, w jakich objęte zostały we władanie grunty, o których mowa </w:t>
      </w:r>
      <w:r>
        <w:br/>
        <w:t>w ust. 1, ………………………………………………………………………………………., legitymujący się dowodem osobistym nr ………………………………………………………………………., wydanym przez …………………………………………………… złożył następujące oświadczenie:</w:t>
      </w:r>
    </w:p>
    <w:p w:rsidR="00735EF5" w:rsidRDefault="00735EF5" w:rsidP="000F3643">
      <w:pPr>
        <w:spacing w:line="360" w:lineRule="auto"/>
        <w:ind w:left="72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35EF5" w:rsidRDefault="00735EF5" w:rsidP="000B6B3C">
      <w:pPr>
        <w:spacing w:after="0"/>
        <w:ind w:left="5103"/>
        <w:jc w:val="both"/>
      </w:pPr>
      <w:r>
        <w:t>………………………………………………………………….</w:t>
      </w:r>
    </w:p>
    <w:p w:rsidR="00735EF5" w:rsidRDefault="00735EF5" w:rsidP="000F3643">
      <w:pPr>
        <w:ind w:left="5245"/>
        <w:jc w:val="center"/>
      </w:pPr>
      <w:r>
        <w:t>/</w:t>
      </w:r>
      <w:r w:rsidRPr="000B6B3C">
        <w:rPr>
          <w:i/>
        </w:rPr>
        <w:t xml:space="preserve">data </w:t>
      </w:r>
      <w:r>
        <w:rPr>
          <w:i/>
        </w:rPr>
        <w:t>i podpis</w:t>
      </w:r>
      <w:r w:rsidRPr="000B6B3C">
        <w:rPr>
          <w:i/>
        </w:rPr>
        <w:t>/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lastRenderedPageBreak/>
        <w:t>………………………………………………………………………………………………………………………………………………., legitymujący się dowodem</w:t>
      </w:r>
      <w:r w:rsidRPr="000F3643">
        <w:t xml:space="preserve"> nr …………………………, wydanym przez ……………………………………………</w:t>
      </w:r>
      <w:r>
        <w:t xml:space="preserve"> potwierdził, że oświadczenie zawarte w ust. 4 jest zgodne z prawdą. </w:t>
      </w:r>
    </w:p>
    <w:p w:rsidR="00735EF5" w:rsidRDefault="00735EF5" w:rsidP="000F3643">
      <w:pPr>
        <w:spacing w:after="0"/>
        <w:ind w:left="5103"/>
        <w:jc w:val="center"/>
      </w:pPr>
      <w:r>
        <w:t>………………………………………………………………….</w:t>
      </w:r>
    </w:p>
    <w:p w:rsidR="00735EF5" w:rsidRDefault="00735EF5" w:rsidP="000F3643">
      <w:pPr>
        <w:ind w:left="5103"/>
        <w:jc w:val="center"/>
        <w:rPr>
          <w:i/>
        </w:rPr>
      </w:pPr>
      <w:r w:rsidRPr="000F3643">
        <w:rPr>
          <w:i/>
        </w:rPr>
        <w:t>/data i podpis /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t>Inne ustalenia/wyjaśnienia/ oświadczenia ……………………………………………………………………………</w:t>
      </w:r>
    </w:p>
    <w:p w:rsidR="00735EF5" w:rsidRDefault="00735EF5" w:rsidP="00AD27C3">
      <w:pPr>
        <w:spacing w:after="120" w:line="360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735EF5" w:rsidRDefault="00735EF5" w:rsidP="00AD27C3">
      <w:pPr>
        <w:spacing w:after="120" w:line="360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t>Objętych protokołem c</w:t>
      </w:r>
      <w:r w:rsidRPr="000F3643">
        <w:t>zynności</w:t>
      </w:r>
      <w:r>
        <w:t xml:space="preserve"> i ustaleń dokonał oraz protokół sporządził ………………………………………………………………………………………………………………………………………………. </w:t>
      </w:r>
    </w:p>
    <w:p w:rsidR="00735EF5" w:rsidRPr="00981162" w:rsidRDefault="00735EF5" w:rsidP="00981162">
      <w:pPr>
        <w:spacing w:before="240" w:after="0" w:line="360" w:lineRule="auto"/>
        <w:ind w:left="5103"/>
        <w:jc w:val="center"/>
        <w:rPr>
          <w:i/>
        </w:rPr>
      </w:pPr>
      <w:r w:rsidRPr="00981162">
        <w:rPr>
          <w:i/>
        </w:rPr>
        <w:t>………………………………………………………………….</w:t>
      </w:r>
    </w:p>
    <w:p w:rsidR="00735EF5" w:rsidRPr="00981162" w:rsidRDefault="00735EF5" w:rsidP="00981162">
      <w:pPr>
        <w:spacing w:after="120" w:line="360" w:lineRule="auto"/>
        <w:ind w:left="5103"/>
        <w:jc w:val="center"/>
        <w:rPr>
          <w:i/>
        </w:rPr>
      </w:pPr>
      <w:r w:rsidRPr="00981162">
        <w:rPr>
          <w:i/>
        </w:rPr>
        <w:t>/data i podpis /</w:t>
      </w:r>
    </w:p>
    <w:sectPr w:rsidR="00735EF5" w:rsidRPr="00981162" w:rsidSect="00AF3F38">
      <w:footerReference w:type="default" r:id="rId8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2BC" w:rsidRDefault="00F652BC" w:rsidP="00EF28A5">
      <w:pPr>
        <w:spacing w:after="0" w:line="240" w:lineRule="auto"/>
      </w:pPr>
      <w:r>
        <w:separator/>
      </w:r>
    </w:p>
  </w:endnote>
  <w:endnote w:type="continuationSeparator" w:id="0">
    <w:p w:rsidR="00F652BC" w:rsidRDefault="00F652BC" w:rsidP="00EF2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F5" w:rsidRDefault="00DD7B9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D3151">
      <w:rPr>
        <w:noProof/>
      </w:rPr>
      <w:t>1</w:t>
    </w:r>
    <w:r>
      <w:rPr>
        <w:noProof/>
      </w:rPr>
      <w:fldChar w:fldCharType="end"/>
    </w:r>
  </w:p>
  <w:p w:rsidR="00735EF5" w:rsidRDefault="00735E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2BC" w:rsidRDefault="00F652BC" w:rsidP="00EF28A5">
      <w:pPr>
        <w:spacing w:after="0" w:line="240" w:lineRule="auto"/>
      </w:pPr>
      <w:r>
        <w:separator/>
      </w:r>
    </w:p>
  </w:footnote>
  <w:footnote w:type="continuationSeparator" w:id="0">
    <w:p w:rsidR="00F652BC" w:rsidRDefault="00F652BC" w:rsidP="00EF28A5">
      <w:pPr>
        <w:spacing w:after="0" w:line="240" w:lineRule="auto"/>
      </w:pPr>
      <w:r>
        <w:continuationSeparator/>
      </w:r>
    </w:p>
  </w:footnote>
  <w:footnote w:id="1">
    <w:p w:rsidR="00735EF5" w:rsidRDefault="00735EF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 w:rsidRPr="00EF28A5">
        <w:t>W przypadku osób fizycznych</w:t>
      </w:r>
      <w:r>
        <w:t xml:space="preserve"> należy wpisać imiona i nazwisko, imiona rodziców, nr PESEL oraz adres zamieszkania/ do korespondencji. W przypadku osób prawnych lub jednostek organizacyjnych: nazwę pełną i skróconą, siedzibę, numer REGON oraz adres do korespondencji.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B7FAA"/>
    <w:multiLevelType w:val="hybridMultilevel"/>
    <w:tmpl w:val="EDF69F98"/>
    <w:lvl w:ilvl="0" w:tplc="259A0C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292719"/>
    <w:multiLevelType w:val="hybridMultilevel"/>
    <w:tmpl w:val="6BD2E256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>
    <w:nsid w:val="7CCD15A4"/>
    <w:multiLevelType w:val="hybridMultilevel"/>
    <w:tmpl w:val="B9DE289A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BAA"/>
    <w:rsid w:val="000873C7"/>
    <w:rsid w:val="0009649A"/>
    <w:rsid w:val="000B6B3C"/>
    <w:rsid w:val="000D64FD"/>
    <w:rsid w:val="000F255A"/>
    <w:rsid w:val="000F3643"/>
    <w:rsid w:val="00150CE0"/>
    <w:rsid w:val="00171398"/>
    <w:rsid w:val="001B2A2E"/>
    <w:rsid w:val="002272AC"/>
    <w:rsid w:val="0028094A"/>
    <w:rsid w:val="0028278D"/>
    <w:rsid w:val="002A63A2"/>
    <w:rsid w:val="002D64B7"/>
    <w:rsid w:val="00324D07"/>
    <w:rsid w:val="003C57D1"/>
    <w:rsid w:val="003F737D"/>
    <w:rsid w:val="00407138"/>
    <w:rsid w:val="00462121"/>
    <w:rsid w:val="004A2B96"/>
    <w:rsid w:val="004E0804"/>
    <w:rsid w:val="005024EA"/>
    <w:rsid w:val="00586985"/>
    <w:rsid w:val="005D0B79"/>
    <w:rsid w:val="005D3151"/>
    <w:rsid w:val="005F225F"/>
    <w:rsid w:val="0064195D"/>
    <w:rsid w:val="0067130A"/>
    <w:rsid w:val="006751FD"/>
    <w:rsid w:val="00684151"/>
    <w:rsid w:val="00713FA3"/>
    <w:rsid w:val="00735EF5"/>
    <w:rsid w:val="007375F2"/>
    <w:rsid w:val="00741BAA"/>
    <w:rsid w:val="00772D68"/>
    <w:rsid w:val="00787A0B"/>
    <w:rsid w:val="00861613"/>
    <w:rsid w:val="00880A1F"/>
    <w:rsid w:val="00946630"/>
    <w:rsid w:val="00981162"/>
    <w:rsid w:val="009F4924"/>
    <w:rsid w:val="00A068FA"/>
    <w:rsid w:val="00AB6994"/>
    <w:rsid w:val="00AC05AA"/>
    <w:rsid w:val="00AD27C3"/>
    <w:rsid w:val="00AF3F38"/>
    <w:rsid w:val="00B42CDC"/>
    <w:rsid w:val="00B933FA"/>
    <w:rsid w:val="00BF0332"/>
    <w:rsid w:val="00C41E85"/>
    <w:rsid w:val="00C81CA1"/>
    <w:rsid w:val="00C94042"/>
    <w:rsid w:val="00D14D33"/>
    <w:rsid w:val="00DB4201"/>
    <w:rsid w:val="00DD7B9B"/>
    <w:rsid w:val="00E35C23"/>
    <w:rsid w:val="00E800F1"/>
    <w:rsid w:val="00ED01B1"/>
    <w:rsid w:val="00EF28A5"/>
    <w:rsid w:val="00F469FC"/>
    <w:rsid w:val="00F60819"/>
    <w:rsid w:val="00F652BC"/>
    <w:rsid w:val="00F72B03"/>
    <w:rsid w:val="00F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61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621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EF2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28A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28A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42CD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42CD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61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621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EF2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28A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28A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42CD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42CD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……………do OPZ</vt:lpstr>
    </vt:vector>
  </TitlesOfParts>
  <Company>HP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……………do OPZ</dc:title>
  <dc:creator>Witold</dc:creator>
  <cp:lastModifiedBy>Maria Kochanowska</cp:lastModifiedBy>
  <cp:revision>12</cp:revision>
  <cp:lastPrinted>2017-06-22T07:19:00Z</cp:lastPrinted>
  <dcterms:created xsi:type="dcterms:W3CDTF">2017-06-20T12:42:00Z</dcterms:created>
  <dcterms:modified xsi:type="dcterms:W3CDTF">2018-07-04T14:17:00Z</dcterms:modified>
</cp:coreProperties>
</file>